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9F8" w:rsidRPr="005D39F8" w:rsidRDefault="005D39F8" w:rsidP="00A710AC">
      <w:pPr>
        <w:pageBreakBefore/>
        <w:ind w:left="5236"/>
        <w:jc w:val="right"/>
        <w:rPr>
          <w:rFonts w:ascii="Times New Roman" w:hAnsi="Times New Roman"/>
          <w:b/>
          <w:sz w:val="24"/>
          <w:szCs w:val="24"/>
        </w:rPr>
      </w:pPr>
      <w:r w:rsidRPr="005D39F8">
        <w:rPr>
          <w:rFonts w:ascii="Times New Roman" w:hAnsi="Times New Roman"/>
          <w:b/>
          <w:bCs/>
          <w:sz w:val="24"/>
          <w:szCs w:val="24"/>
        </w:rPr>
        <w:t xml:space="preserve">Приложение № </w:t>
      </w:r>
      <w:r w:rsidRPr="005D39F8">
        <w:rPr>
          <w:rFonts w:ascii="Times New Roman" w:hAnsi="Times New Roman"/>
          <w:b/>
          <w:sz w:val="24"/>
          <w:szCs w:val="24"/>
        </w:rPr>
        <w:t>1</w:t>
      </w:r>
      <w:r w:rsidRPr="005D39F8">
        <w:rPr>
          <w:rFonts w:ascii="Times New Roman" w:hAnsi="Times New Roman"/>
          <w:b/>
          <w:bCs/>
          <w:sz w:val="24"/>
          <w:szCs w:val="24"/>
        </w:rPr>
        <w:t xml:space="preserve"> к договору № </w:t>
      </w:r>
      <w:r w:rsidRPr="005D39F8">
        <w:rPr>
          <w:rFonts w:ascii="Times New Roman" w:hAnsi="Times New Roman"/>
          <w:b/>
          <w:sz w:val="24"/>
          <w:szCs w:val="24"/>
        </w:rPr>
        <w:t>____________</w:t>
      </w:r>
    </w:p>
    <w:p w:rsidR="005D39F8" w:rsidRPr="005D39F8" w:rsidRDefault="00DE689C" w:rsidP="00DE689C">
      <w:pPr>
        <w:tabs>
          <w:tab w:val="center" w:pos="10131"/>
          <w:tab w:val="left" w:pos="10206"/>
          <w:tab w:val="right" w:pos="15026"/>
        </w:tabs>
        <w:ind w:left="523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                      </w:t>
      </w:r>
      <w:r w:rsidR="005D39F8" w:rsidRPr="005D39F8">
        <w:rPr>
          <w:rFonts w:ascii="Times New Roman" w:hAnsi="Times New Roman"/>
          <w:b/>
          <w:bCs/>
          <w:sz w:val="24"/>
          <w:szCs w:val="24"/>
        </w:rPr>
        <w:t>от «___»  __________ 20</w:t>
      </w:r>
      <w:r w:rsidR="00EC009F">
        <w:rPr>
          <w:rFonts w:ascii="Times New Roman" w:hAnsi="Times New Roman"/>
          <w:b/>
          <w:bCs/>
          <w:sz w:val="24"/>
          <w:szCs w:val="24"/>
        </w:rPr>
        <w:t>2</w:t>
      </w:r>
      <w:r w:rsidR="008871F8">
        <w:rPr>
          <w:rFonts w:ascii="Times New Roman" w:hAnsi="Times New Roman"/>
          <w:b/>
          <w:bCs/>
          <w:sz w:val="24"/>
          <w:szCs w:val="24"/>
        </w:rPr>
        <w:t>1</w:t>
      </w:r>
      <w:r w:rsidR="00511D72" w:rsidRPr="00511D7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D39F8" w:rsidRPr="005D39F8">
        <w:rPr>
          <w:rFonts w:ascii="Times New Roman" w:hAnsi="Times New Roman"/>
          <w:b/>
          <w:bCs/>
          <w:sz w:val="24"/>
          <w:szCs w:val="24"/>
        </w:rPr>
        <w:t>г.</w:t>
      </w:r>
    </w:p>
    <w:p w:rsidR="005D39F8" w:rsidRPr="005D39F8" w:rsidRDefault="002031F4" w:rsidP="005D39F8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Спецификация </w:t>
      </w:r>
    </w:p>
    <w:p w:rsidR="005D39F8" w:rsidRPr="005D39F8" w:rsidRDefault="00A710AC" w:rsidP="005D39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Ярославль                                                                                                                                                                                      «___» _____________ 20</w:t>
      </w:r>
      <w:r w:rsidR="00EC009F">
        <w:rPr>
          <w:rFonts w:ascii="Times New Roman" w:hAnsi="Times New Roman"/>
          <w:sz w:val="24"/>
          <w:szCs w:val="24"/>
        </w:rPr>
        <w:t>2</w:t>
      </w:r>
      <w:r w:rsidR="008871F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D39F8" w:rsidRPr="005D39F8" w:rsidRDefault="00FC012D" w:rsidP="007530AE">
      <w:pPr>
        <w:ind w:right="-315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Публичное акционерное о</w:t>
      </w:r>
      <w:r w:rsidR="005D39F8" w:rsidRPr="00CB5452">
        <w:rPr>
          <w:rFonts w:ascii="Times New Roman" w:hAnsi="Times New Roman"/>
          <w:sz w:val="24"/>
          <w:szCs w:val="24"/>
        </w:rPr>
        <w:t>бщество «Славнефть-Ярославнефтеоргсинтез</w:t>
      </w:r>
      <w:r w:rsidR="005D39F8" w:rsidRPr="005D39F8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(П</w:t>
      </w:r>
      <w:r w:rsidR="005D39F8" w:rsidRPr="005D39F8">
        <w:rPr>
          <w:rFonts w:ascii="Times New Roman" w:hAnsi="Times New Roman"/>
          <w:sz w:val="24"/>
          <w:szCs w:val="24"/>
        </w:rPr>
        <w:t>АО «Славнефть-ЯНОС»), именуемое в дальнейшем «Сублицензиат», в лице Генерального директора</w:t>
      </w:r>
      <w:r w:rsidR="004F676F">
        <w:rPr>
          <w:rFonts w:ascii="Times New Roman" w:hAnsi="Times New Roman"/>
          <w:sz w:val="24"/>
          <w:szCs w:val="24"/>
        </w:rPr>
        <w:t xml:space="preserve"> Карпова Николая Владимировича</w:t>
      </w:r>
      <w:r w:rsidR="005D39F8" w:rsidRPr="005D39F8">
        <w:rPr>
          <w:rFonts w:ascii="Times New Roman" w:hAnsi="Times New Roman"/>
          <w:sz w:val="24"/>
          <w:szCs w:val="24"/>
        </w:rPr>
        <w:t>, действующего на основании Устава</w:t>
      </w:r>
      <w:r w:rsidR="005D39F8" w:rsidRPr="005D39F8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5D39F8" w:rsidRPr="005D39F8">
        <w:rPr>
          <w:rFonts w:ascii="Times New Roman" w:hAnsi="Times New Roman"/>
          <w:sz w:val="24"/>
          <w:szCs w:val="24"/>
        </w:rPr>
        <w:t xml:space="preserve"> с одной стороны, и </w:t>
      </w:r>
      <w:r w:rsidR="00A710AC">
        <w:rPr>
          <w:rFonts w:ascii="Times New Roman" w:hAnsi="Times New Roman"/>
          <w:sz w:val="24"/>
          <w:szCs w:val="24"/>
        </w:rPr>
        <w:t>____________________________________</w:t>
      </w:r>
      <w:r w:rsidR="00E808D0">
        <w:rPr>
          <w:rFonts w:ascii="Times New Roman" w:hAnsi="Times New Roman"/>
          <w:sz w:val="24"/>
          <w:szCs w:val="24"/>
        </w:rPr>
        <w:t xml:space="preserve"> (</w:t>
      </w:r>
      <w:r w:rsidR="00A710AC">
        <w:rPr>
          <w:rFonts w:ascii="Times New Roman" w:hAnsi="Times New Roman"/>
          <w:sz w:val="24"/>
          <w:szCs w:val="24"/>
        </w:rPr>
        <w:t>________________________________</w:t>
      </w:r>
      <w:r w:rsidR="00E808D0">
        <w:rPr>
          <w:rFonts w:ascii="Times New Roman" w:hAnsi="Times New Roman"/>
          <w:sz w:val="24"/>
          <w:szCs w:val="24"/>
        </w:rPr>
        <w:t>)</w:t>
      </w:r>
      <w:r w:rsidR="005D39F8" w:rsidRPr="005D39F8">
        <w:rPr>
          <w:rFonts w:ascii="Times New Roman" w:hAnsi="Times New Roman"/>
          <w:sz w:val="24"/>
          <w:szCs w:val="24"/>
        </w:rPr>
        <w:t xml:space="preserve">, в лице </w:t>
      </w:r>
      <w:r w:rsidR="00A710AC">
        <w:rPr>
          <w:rFonts w:ascii="Times New Roman" w:hAnsi="Times New Roman"/>
          <w:sz w:val="24"/>
          <w:szCs w:val="24"/>
        </w:rPr>
        <w:t>_____________________________________</w:t>
      </w:r>
      <w:r w:rsidR="004E4551" w:rsidRPr="004E4551">
        <w:rPr>
          <w:rFonts w:ascii="Times New Roman" w:hAnsi="Times New Roman"/>
          <w:sz w:val="24"/>
          <w:szCs w:val="24"/>
        </w:rPr>
        <w:t>, действующего на основании</w:t>
      </w:r>
      <w:r w:rsidR="00A710AC">
        <w:rPr>
          <w:rFonts w:ascii="Times New Roman" w:hAnsi="Times New Roman"/>
          <w:sz w:val="24"/>
          <w:szCs w:val="24"/>
        </w:rPr>
        <w:t xml:space="preserve"> ____________________________</w:t>
      </w:r>
      <w:r w:rsidR="004E4551" w:rsidRPr="004E4551">
        <w:rPr>
          <w:rFonts w:ascii="Times New Roman" w:hAnsi="Times New Roman"/>
          <w:sz w:val="24"/>
          <w:szCs w:val="24"/>
        </w:rPr>
        <w:t>,</w:t>
      </w:r>
      <w:r w:rsidR="004E4551">
        <w:rPr>
          <w:rFonts w:ascii="Times New Roman" w:hAnsi="Times New Roman"/>
          <w:sz w:val="24"/>
          <w:szCs w:val="24"/>
        </w:rPr>
        <w:t xml:space="preserve"> </w:t>
      </w:r>
      <w:r w:rsidR="005D39F8" w:rsidRPr="005D39F8">
        <w:rPr>
          <w:rFonts w:ascii="Times New Roman" w:hAnsi="Times New Roman"/>
          <w:sz w:val="24"/>
          <w:szCs w:val="24"/>
        </w:rPr>
        <w:t>именуемый в дальнейшем «Сублицензиар»</w:t>
      </w:r>
      <w:r w:rsidR="005D39F8" w:rsidRPr="005D39F8">
        <w:rPr>
          <w:rFonts w:ascii="Times New Roman" w:hAnsi="Times New Roman"/>
          <w:b/>
          <w:sz w:val="24"/>
          <w:szCs w:val="24"/>
        </w:rPr>
        <w:t>,</w:t>
      </w:r>
      <w:r w:rsidR="005D39F8" w:rsidRPr="005D39F8">
        <w:rPr>
          <w:rFonts w:ascii="Times New Roman" w:hAnsi="Times New Roman"/>
          <w:sz w:val="24"/>
          <w:szCs w:val="24"/>
        </w:rPr>
        <w:t xml:space="preserve"> а вместе именуемые «Стороны», подписали настоящую Спецификацию к </w:t>
      </w:r>
      <w:r w:rsidR="005D39F8" w:rsidRPr="005D39F8">
        <w:rPr>
          <w:rFonts w:ascii="Times New Roman" w:hAnsi="Times New Roman"/>
          <w:bCs/>
          <w:sz w:val="24"/>
          <w:szCs w:val="24"/>
        </w:rPr>
        <w:t xml:space="preserve">Договору </w:t>
      </w:r>
      <w:r w:rsidR="005D39F8" w:rsidRPr="005D39F8">
        <w:rPr>
          <w:rFonts w:ascii="Times New Roman" w:hAnsi="Times New Roman"/>
          <w:sz w:val="24"/>
          <w:szCs w:val="24"/>
        </w:rPr>
        <w:t>о нижеследующем:</w:t>
      </w:r>
    </w:p>
    <w:p w:rsidR="005D39F8" w:rsidRPr="00AA737C" w:rsidRDefault="009D0E5B" w:rsidP="00AA737C">
      <w:pPr>
        <w:pStyle w:val="a6"/>
        <w:numPr>
          <w:ilvl w:val="0"/>
          <w:numId w:val="27"/>
        </w:numPr>
        <w:tabs>
          <w:tab w:val="left" w:pos="426"/>
        </w:tabs>
        <w:jc w:val="both"/>
      </w:pPr>
      <w:r w:rsidRPr="00AA737C">
        <w:t>Сублицензиар</w:t>
      </w:r>
      <w:r w:rsidR="005D39F8" w:rsidRPr="00AA737C">
        <w:t xml:space="preserve"> обязуется передать, а </w:t>
      </w:r>
      <w:r w:rsidR="00EB0666" w:rsidRPr="00AA737C">
        <w:t>Сублицензиат</w:t>
      </w:r>
      <w:r w:rsidR="005D39F8" w:rsidRPr="00AA737C">
        <w:t xml:space="preserve"> принять и оплатить следующий Товар:</w:t>
      </w:r>
    </w:p>
    <w:p w:rsidR="00AA737C" w:rsidRDefault="00AA737C" w:rsidP="00AA737C">
      <w:pPr>
        <w:pStyle w:val="a6"/>
        <w:tabs>
          <w:tab w:val="left" w:pos="426"/>
        </w:tabs>
        <w:jc w:val="both"/>
      </w:pPr>
    </w:p>
    <w:tbl>
      <w:tblPr>
        <w:tblW w:w="1573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641"/>
        <w:gridCol w:w="1456"/>
        <w:gridCol w:w="2865"/>
        <w:gridCol w:w="1701"/>
        <w:gridCol w:w="992"/>
        <w:gridCol w:w="1276"/>
        <w:gridCol w:w="1275"/>
        <w:gridCol w:w="1134"/>
        <w:gridCol w:w="1134"/>
        <w:gridCol w:w="1276"/>
        <w:gridCol w:w="992"/>
        <w:gridCol w:w="992"/>
      </w:tblGrid>
      <w:tr w:rsidR="00AA737C" w:rsidRPr="00754AA9" w:rsidTr="00E800B3">
        <w:trPr>
          <w:trHeight w:val="600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Право-обладатель</w:t>
            </w:r>
          </w:p>
        </w:tc>
        <w:tc>
          <w:tcPr>
            <w:tcW w:w="28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Наименование программного </w:t>
            </w:r>
          </w:p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Код производителя (SKU)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Кол-во рабочих мест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Срок действия программного обеспечения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Цена за единицу, без НДС USD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Цена за единицу, с НДС USD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Общая стоимость, без НДС USD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Сумма НДС USD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Сумма всего с НДС USD</w:t>
            </w:r>
          </w:p>
        </w:tc>
      </w:tr>
      <w:tr w:rsidR="00AA737C" w:rsidRPr="00754AA9" w:rsidTr="00E800B3">
        <w:trPr>
          <w:trHeight w:val="600"/>
        </w:trPr>
        <w:tc>
          <w:tcPr>
            <w:tcW w:w="6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по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A737C" w:rsidRPr="00754AA9" w:rsidTr="00AA737C">
        <w:trPr>
          <w:trHeight w:val="1020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AUTODESK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Программное</w:t>
            </w: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</w:t>
            </w: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</w:t>
            </w: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Architecture Engineering &amp; Construction Collection Commercial Single-user Annual Subscription Renewal (</w:t>
            </w: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локальная</w:t>
            </w: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, </w:t>
            </w:r>
          </w:p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продление</w:t>
            </w: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</w:t>
            </w: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на</w:t>
            </w: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1 </w:t>
            </w: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год</w:t>
            </w: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061A06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28.09.202</w:t>
            </w: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Подписка на 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AA737C" w:rsidRPr="00754AA9" w:rsidTr="00AA737C">
        <w:trPr>
          <w:trHeight w:val="960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AUTODESK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Программное</w:t>
            </w: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</w:t>
            </w: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</w:t>
            </w: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AutoCAD - including specialized toolsets AD Commercial New Single-user ELD Annual Subscription (</w:t>
            </w: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локальная</w:t>
            </w: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</w:t>
            </w: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на</w:t>
            </w: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1 </w:t>
            </w: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год</w:t>
            </w: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28.09.202</w:t>
            </w: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Подписка на 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87400D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US" w:eastAsia="ru-RU"/>
              </w:rPr>
            </w:pPr>
          </w:p>
        </w:tc>
      </w:tr>
      <w:tr w:rsidR="00AA737C" w:rsidRPr="00754AA9" w:rsidTr="00061A06">
        <w:trPr>
          <w:trHeight w:val="547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AUTODESK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737C" w:rsidRPr="003F0AA8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87400D">
              <w:rPr>
                <w:rFonts w:ascii="Times New Roman" w:eastAsia="Times New Roman" w:hAnsi="Times New Roman"/>
                <w:color w:val="000000"/>
                <w:lang w:eastAsia="ru-RU"/>
              </w:rPr>
              <w:t>Программное</w:t>
            </w:r>
            <w:r w:rsidRPr="003F0AA8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</w:t>
            </w:r>
            <w:r w:rsidRPr="0087400D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</w:t>
            </w:r>
            <w:r w:rsidRPr="003F0AA8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AutoCAD - including specialized toolsets Commercial Single-user Annual Subscription Renewal </w:t>
            </w:r>
            <w:r w:rsidRPr="003F0AA8">
              <w:rPr>
                <w:rFonts w:ascii="Times New Roman" w:eastAsia="Times New Roman" w:hAnsi="Times New Roman"/>
                <w:color w:val="000000"/>
                <w:lang w:val="en-US" w:eastAsia="ru-RU"/>
              </w:rPr>
              <w:lastRenderedPageBreak/>
              <w:t>(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локальная</w:t>
            </w:r>
            <w:r w:rsidRPr="003F0AA8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продление</w:t>
            </w:r>
            <w:r w:rsidRPr="003F0AA8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на</w:t>
            </w:r>
            <w:r w:rsidRPr="003F0AA8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1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год</w:t>
            </w:r>
            <w:r w:rsidRPr="003F0AA8">
              <w:rPr>
                <w:rFonts w:ascii="Times New Roman" w:eastAsia="Times New Roman" w:hAnsi="Times New Roman"/>
                <w:color w:val="000000"/>
                <w:lang w:val="en-US"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737C" w:rsidRPr="0087400D" w:rsidRDefault="00AA737C" w:rsidP="00E800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28.09.2021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Подписка на 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87400D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US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87400D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US" w:eastAsia="ru-RU"/>
              </w:rPr>
            </w:pPr>
          </w:p>
        </w:tc>
      </w:tr>
      <w:tr w:rsidR="00AA737C" w:rsidRPr="00754AA9" w:rsidTr="00AA737C">
        <w:trPr>
          <w:trHeight w:val="960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AUTODESK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3F0AA8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Программное</w:t>
            </w:r>
            <w:r w:rsidRPr="003F0AA8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</w:t>
            </w: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</w:t>
            </w:r>
            <w:r w:rsidRPr="003F0AA8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Inventor Professional Commercial Single-user Annual Subscription Renewal (</w:t>
            </w: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локальная</w:t>
            </w:r>
            <w:r w:rsidRPr="003F0AA8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, </w:t>
            </w:r>
          </w:p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продление</w:t>
            </w: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</w:t>
            </w: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на</w:t>
            </w: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1 </w:t>
            </w: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год</w:t>
            </w: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28.09.202</w:t>
            </w: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Подписка на 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FE531E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US" w:eastAsia="ru-RU"/>
              </w:rPr>
            </w:pPr>
          </w:p>
        </w:tc>
      </w:tr>
      <w:tr w:rsidR="00AA737C" w:rsidRPr="004C41E7" w:rsidTr="00E800B3">
        <w:trPr>
          <w:trHeight w:val="960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4C41E7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AUTODESK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737C" w:rsidRPr="00FE531E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FE531E">
              <w:rPr>
                <w:rFonts w:ascii="Times New Roman" w:hAnsi="Times New Roman"/>
                <w:color w:val="111111"/>
                <w:shd w:val="clear" w:color="auto" w:fill="FFFFFF"/>
              </w:rPr>
              <w:t>Программное</w:t>
            </w:r>
            <w:r w:rsidRPr="00FE531E">
              <w:rPr>
                <w:rFonts w:ascii="Times New Roman" w:hAnsi="Times New Roman"/>
                <w:color w:val="111111"/>
                <w:shd w:val="clear" w:color="auto" w:fill="FFFFFF"/>
                <w:lang w:val="en-US"/>
              </w:rPr>
              <w:t xml:space="preserve"> </w:t>
            </w:r>
            <w:r w:rsidRPr="00FE531E">
              <w:rPr>
                <w:rFonts w:ascii="Times New Roman" w:hAnsi="Times New Roman"/>
                <w:color w:val="111111"/>
                <w:shd w:val="clear" w:color="auto" w:fill="FFFFFF"/>
              </w:rPr>
              <w:t>обеспечение</w:t>
            </w:r>
            <w:r w:rsidRPr="00FE531E">
              <w:rPr>
                <w:rFonts w:ascii="Times New Roman" w:hAnsi="Times New Roman"/>
                <w:color w:val="111111"/>
                <w:shd w:val="clear" w:color="auto" w:fill="FFFFFF"/>
                <w:lang w:val="en-US"/>
              </w:rPr>
              <w:t xml:space="preserve"> Civil 3D 2021 Commercial New Single-user ELD Annual Subscription (</w:t>
            </w:r>
            <w:r w:rsidRPr="00FE531E">
              <w:rPr>
                <w:rFonts w:ascii="Times New Roman" w:hAnsi="Times New Roman"/>
                <w:color w:val="111111"/>
                <w:shd w:val="clear" w:color="auto" w:fill="FFFFFF"/>
              </w:rPr>
              <w:t>локальная</w:t>
            </w:r>
            <w:r w:rsidRPr="00FE531E">
              <w:rPr>
                <w:rFonts w:ascii="Times New Roman" w:hAnsi="Times New Roman"/>
                <w:color w:val="111111"/>
                <w:shd w:val="clear" w:color="auto" w:fill="FFFFFF"/>
                <w:lang w:val="en-US"/>
              </w:rPr>
              <w:t xml:space="preserve"> </w:t>
            </w:r>
            <w:r w:rsidRPr="00FE531E">
              <w:rPr>
                <w:rFonts w:ascii="Times New Roman" w:hAnsi="Times New Roman"/>
                <w:color w:val="111111"/>
                <w:shd w:val="clear" w:color="auto" w:fill="FFFFFF"/>
              </w:rPr>
              <w:t>на</w:t>
            </w:r>
            <w:r w:rsidRPr="00FE531E">
              <w:rPr>
                <w:rFonts w:ascii="Times New Roman" w:hAnsi="Times New Roman"/>
                <w:color w:val="111111"/>
                <w:shd w:val="clear" w:color="auto" w:fill="FFFFFF"/>
                <w:lang w:val="en-US"/>
              </w:rPr>
              <w:t xml:space="preserve"> 1 </w:t>
            </w:r>
            <w:r w:rsidRPr="00FE531E">
              <w:rPr>
                <w:rFonts w:ascii="Times New Roman" w:hAnsi="Times New Roman"/>
                <w:color w:val="111111"/>
                <w:shd w:val="clear" w:color="auto" w:fill="FFFFFF"/>
              </w:rPr>
              <w:t>год</w:t>
            </w:r>
            <w:r w:rsidRPr="00FE531E">
              <w:rPr>
                <w:rFonts w:ascii="Times New Roman" w:hAnsi="Times New Roman"/>
                <w:color w:val="111111"/>
                <w:shd w:val="clear" w:color="auto" w:fill="FFFFFF"/>
                <w:lang w:val="en-US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737C" w:rsidRPr="004C41E7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28.09.202</w:t>
            </w: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Подписка на 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2A225F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4C41E7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US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2A225F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2A225F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4C41E7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US" w:eastAsia="ru-RU"/>
              </w:rPr>
            </w:pPr>
          </w:p>
        </w:tc>
      </w:tr>
      <w:tr w:rsidR="00AA737C" w:rsidRPr="00754AA9" w:rsidTr="00AA737C">
        <w:trPr>
          <w:trHeight w:val="315"/>
        </w:trPr>
        <w:tc>
          <w:tcPr>
            <w:tcW w:w="6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Graphisoft</w:t>
            </w:r>
          </w:p>
        </w:tc>
        <w:tc>
          <w:tcPr>
            <w:tcW w:w="28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Право на использование программного обеспечения ARCHICAD (локальная лицензия на 12 месяцев)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28.09.2021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Подписка на 1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754AA9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737C" w:rsidRPr="00FE531E" w:rsidRDefault="00AA737C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US" w:eastAsia="ru-RU"/>
              </w:rPr>
            </w:pPr>
          </w:p>
        </w:tc>
      </w:tr>
      <w:tr w:rsidR="00AA737C" w:rsidRPr="00754AA9" w:rsidTr="00AA737C">
        <w:trPr>
          <w:trHeight w:val="315"/>
        </w:trPr>
        <w:tc>
          <w:tcPr>
            <w:tcW w:w="6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37C" w:rsidRPr="00754AA9" w:rsidRDefault="00AA737C" w:rsidP="00E800B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37C" w:rsidRPr="00754AA9" w:rsidRDefault="00AA737C" w:rsidP="00E800B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37C" w:rsidRPr="00754AA9" w:rsidRDefault="00AA737C" w:rsidP="00E800B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37C" w:rsidRPr="00754AA9" w:rsidRDefault="00AA737C" w:rsidP="00E800B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37C" w:rsidRPr="00754AA9" w:rsidRDefault="00AA737C" w:rsidP="00E800B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AA737C" w:rsidRPr="00754AA9" w:rsidTr="00AA737C">
        <w:trPr>
          <w:trHeight w:val="315"/>
        </w:trPr>
        <w:tc>
          <w:tcPr>
            <w:tcW w:w="6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737C" w:rsidRPr="00754AA9" w:rsidRDefault="00AA737C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37C" w:rsidRPr="00754AA9" w:rsidRDefault="00AA737C" w:rsidP="00E800B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37C" w:rsidRPr="00754AA9" w:rsidRDefault="00AA737C" w:rsidP="00E800B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37C" w:rsidRPr="00754AA9" w:rsidRDefault="00AA737C" w:rsidP="00E800B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37C" w:rsidRPr="00754AA9" w:rsidRDefault="00AA737C" w:rsidP="00E800B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37C" w:rsidRPr="00754AA9" w:rsidRDefault="00AA737C" w:rsidP="00E800B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</w:tbl>
    <w:p w:rsidR="00AA737C" w:rsidRPr="00AA737C" w:rsidRDefault="00AA737C" w:rsidP="00AA737C">
      <w:pPr>
        <w:pStyle w:val="a6"/>
        <w:tabs>
          <w:tab w:val="left" w:pos="426"/>
        </w:tabs>
        <w:jc w:val="both"/>
      </w:pPr>
    </w:p>
    <w:p w:rsidR="00A92C4D" w:rsidRPr="005D39F8" w:rsidRDefault="00A92C4D" w:rsidP="00A92C4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5DFB" w:rsidRDefault="001A5DFB" w:rsidP="001A5DFB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Сублицензиар</w:t>
      </w:r>
      <w:r w:rsidRPr="005D39F8">
        <w:rPr>
          <w:rFonts w:ascii="Times New Roman" w:hAnsi="Times New Roman"/>
          <w:sz w:val="24"/>
          <w:szCs w:val="24"/>
        </w:rPr>
        <w:t xml:space="preserve"> обязуется предоставить, а </w:t>
      </w:r>
      <w:r>
        <w:rPr>
          <w:rFonts w:ascii="Times New Roman" w:hAnsi="Times New Roman"/>
          <w:sz w:val="24"/>
          <w:szCs w:val="24"/>
        </w:rPr>
        <w:t>Сублицензиат</w:t>
      </w:r>
      <w:r w:rsidRPr="005D39F8">
        <w:rPr>
          <w:rFonts w:ascii="Times New Roman" w:hAnsi="Times New Roman"/>
          <w:sz w:val="24"/>
          <w:szCs w:val="24"/>
        </w:rPr>
        <w:t xml:space="preserve"> оплатить лицензионное вознаграждение за предоставление права использования следующ</w:t>
      </w:r>
      <w:r>
        <w:rPr>
          <w:rFonts w:ascii="Times New Roman" w:hAnsi="Times New Roman"/>
          <w:sz w:val="24"/>
          <w:szCs w:val="24"/>
        </w:rPr>
        <w:t>его программного обеспечения</w:t>
      </w:r>
      <w:r w:rsidRPr="005D39F8">
        <w:rPr>
          <w:rFonts w:ascii="Times New Roman" w:hAnsi="Times New Roman"/>
          <w:sz w:val="24"/>
          <w:szCs w:val="24"/>
        </w:rPr>
        <w:t>:</w:t>
      </w:r>
    </w:p>
    <w:tbl>
      <w:tblPr>
        <w:tblW w:w="12476" w:type="dxa"/>
        <w:tblInd w:w="-10" w:type="dxa"/>
        <w:tblLook w:val="04A0" w:firstRow="1" w:lastRow="0" w:firstColumn="1" w:lastColumn="0" w:noHBand="0" w:noVBand="1"/>
      </w:tblPr>
      <w:tblGrid>
        <w:gridCol w:w="640"/>
        <w:gridCol w:w="1628"/>
        <w:gridCol w:w="2694"/>
        <w:gridCol w:w="1701"/>
        <w:gridCol w:w="992"/>
        <w:gridCol w:w="1276"/>
        <w:gridCol w:w="1275"/>
        <w:gridCol w:w="1134"/>
        <w:gridCol w:w="1136"/>
      </w:tblGrid>
      <w:tr w:rsidR="00E53978" w:rsidRPr="00754AA9" w:rsidTr="00E800B3">
        <w:trPr>
          <w:trHeight w:val="315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6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Право-</w:t>
            </w:r>
          </w:p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обладатель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Код производителя (SKU)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Кол-во рабочих мест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Срок действия программного обеспечения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Цена, USD</w:t>
            </w:r>
          </w:p>
        </w:tc>
        <w:tc>
          <w:tcPr>
            <w:tcW w:w="11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Сумма, USD</w:t>
            </w:r>
          </w:p>
        </w:tc>
      </w:tr>
      <w:tr w:rsidR="00E53978" w:rsidRPr="00754AA9" w:rsidTr="00E800B3">
        <w:trPr>
          <w:trHeight w:val="720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по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53978" w:rsidRPr="00312E0C" w:rsidTr="00E53978">
        <w:trPr>
          <w:trHeight w:val="91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ТЕХНОСОФТ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C4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Неисключительное право использования ПО Расчётно-справочная система ПВ-БЕЗОПАСНОСТЬ (версия 3.Х) для Windows на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1(один) год, локальная лицензия</w:t>
            </w:r>
            <w:r w:rsidRPr="00FD3C4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(продление на 1 год)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29.09.202</w:t>
            </w: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Подписка на 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Pr="00312E0C" w:rsidRDefault="00E53978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US"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Pr="00312E0C" w:rsidRDefault="00E53978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US" w:eastAsia="ru-RU"/>
              </w:rPr>
            </w:pPr>
          </w:p>
        </w:tc>
      </w:tr>
      <w:tr w:rsidR="00E53978" w:rsidRPr="00312E0C" w:rsidTr="00E53978">
        <w:trPr>
          <w:trHeight w:val="315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6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ТЕХНОСОФТ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12E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Неисключительное право использования ПО Расчётно-экспертная система "ТЕПЛОС"  </w:t>
            </w:r>
            <w:r w:rsidRPr="00312E0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(версия 2.1)  на 1(один) год, локальная лицензия </w:t>
            </w: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(продление на 1 год)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29.09.202</w:t>
            </w:r>
            <w:r w:rsidRPr="00754AA9">
              <w:rPr>
                <w:rFonts w:ascii="Times New Roman" w:eastAsia="Times New Roman" w:hAnsi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Подписка на 1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Pr="00312E0C" w:rsidRDefault="00E53978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US" w:eastAsia="ru-RU"/>
              </w:rPr>
            </w:pPr>
          </w:p>
        </w:tc>
        <w:tc>
          <w:tcPr>
            <w:tcW w:w="11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Pr="00312E0C" w:rsidRDefault="00E53978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US" w:eastAsia="ru-RU"/>
              </w:rPr>
            </w:pPr>
          </w:p>
        </w:tc>
      </w:tr>
      <w:tr w:rsidR="00E53978" w:rsidRPr="00754AA9" w:rsidTr="00E53978">
        <w:trPr>
          <w:trHeight w:val="300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3978" w:rsidRPr="00754AA9" w:rsidRDefault="00E53978" w:rsidP="00E800B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3978" w:rsidRPr="00754AA9" w:rsidRDefault="00E53978" w:rsidP="00E800B3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E53978" w:rsidRPr="00FD3C47" w:rsidTr="00E800B3">
        <w:trPr>
          <w:trHeight w:val="61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Pr="00FE531E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НТП Трубопровод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C4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 на использование программного обеспечения Изоляция, сетевое рабочее место </w:t>
            </w: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(дополнительные рабочие места)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FE531E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754AA9" w:rsidRDefault="00E53978" w:rsidP="00E800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28.09.2021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Бессрочно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Pr="00FD3C47" w:rsidRDefault="00E53978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US"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Pr="00FD3C47" w:rsidRDefault="00E53978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US" w:eastAsia="ru-RU"/>
              </w:rPr>
            </w:pPr>
          </w:p>
        </w:tc>
      </w:tr>
      <w:tr w:rsidR="00E53978" w:rsidRPr="00FD3C47" w:rsidTr="00E800B3">
        <w:trPr>
          <w:trHeight w:val="61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Pr="00FE531E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НТП Трубопровод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754AA9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D3C4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 на использование программного обеспечения </w:t>
            </w: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СТАРТ - Проф Все включено, сетевое рабочее место, (дополнительные рабочие места)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754AA9" w:rsidRDefault="00E53978" w:rsidP="00E800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28.09.2021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Бессрочно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Pr="00FD3C47" w:rsidRDefault="00E53978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US"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Pr="00FD3C47" w:rsidRDefault="00E53978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US" w:eastAsia="ru-RU"/>
              </w:rPr>
            </w:pPr>
          </w:p>
        </w:tc>
      </w:tr>
      <w:tr w:rsidR="00E53978" w:rsidRPr="003F0AA8" w:rsidTr="00E800B3">
        <w:trPr>
          <w:trHeight w:val="61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Pr="003F0AA8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0AA8">
              <w:rPr>
                <w:rFonts w:ascii="Times New Roman" w:eastAsia="Times New Roman" w:hAnsi="Times New Roman"/>
                <w:color w:val="000000"/>
                <w:lang w:eastAsia="ru-RU"/>
              </w:rPr>
              <w:t>ООО НПКП</w:t>
            </w:r>
          </w:p>
          <w:p w:rsidR="00E53978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0AA8">
              <w:rPr>
                <w:rFonts w:ascii="Times New Roman" w:eastAsia="Times New Roman" w:hAnsi="Times New Roman"/>
                <w:color w:val="000000"/>
                <w:lang w:eastAsia="ru-RU"/>
              </w:rPr>
              <w:t>Багира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012990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9352E">
              <w:rPr>
                <w:rFonts w:ascii="Times New Roman" w:eastAsia="Times New Roman" w:hAnsi="Times New Roman"/>
                <w:color w:val="000000"/>
                <w:lang w:eastAsia="ru-RU"/>
              </w:rPr>
              <w:t>ФСНБ-2001(2020) с консультациями по базе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3F0AA8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754AA9" w:rsidRDefault="00E53978" w:rsidP="00E800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28.09.2021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E53978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Pr="003F0AA8" w:rsidRDefault="00E53978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Pr="003F0AA8" w:rsidRDefault="00E53978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E53978" w:rsidRPr="003F0AA8" w:rsidTr="00E800B3">
        <w:trPr>
          <w:trHeight w:val="61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Pr="003F0AA8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0AA8">
              <w:rPr>
                <w:rFonts w:ascii="Times New Roman" w:eastAsia="Times New Roman" w:hAnsi="Times New Roman"/>
                <w:color w:val="000000"/>
                <w:lang w:eastAsia="ru-RU"/>
              </w:rPr>
              <w:t>ООО НПКП</w:t>
            </w:r>
          </w:p>
          <w:p w:rsidR="00E53978" w:rsidRPr="003F0AA8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0AA8">
              <w:rPr>
                <w:rFonts w:ascii="Times New Roman" w:eastAsia="Times New Roman" w:hAnsi="Times New Roman"/>
                <w:color w:val="000000"/>
                <w:lang w:eastAsia="ru-RU"/>
              </w:rPr>
              <w:t>Багира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3F0AA8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0AA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бновление ПК «СМЕТА-БАГИРА» на </w:t>
            </w:r>
          </w:p>
          <w:p w:rsidR="00E53978" w:rsidRPr="003F0AA8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0AA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очередную версию/сборку по </w:t>
            </w:r>
          </w:p>
          <w:p w:rsidR="00E53978" w:rsidRPr="003F0AA8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0AA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истечении 1 года с момента </w:t>
            </w:r>
          </w:p>
          <w:p w:rsidR="00E53978" w:rsidRPr="003F0AA8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0AA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последней оплаты (одно рабочее </w:t>
            </w:r>
          </w:p>
          <w:p w:rsidR="00E53978" w:rsidRPr="00012990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0AA8">
              <w:rPr>
                <w:rFonts w:ascii="Times New Roman" w:eastAsia="Times New Roman" w:hAnsi="Times New Roman"/>
                <w:color w:val="000000"/>
                <w:lang w:eastAsia="ru-RU"/>
              </w:rPr>
              <w:t>место)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3F0AA8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754AA9" w:rsidRDefault="00E53978" w:rsidP="00E800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28.09.2021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Подписка на 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Pr="003F0AA8" w:rsidRDefault="00E53978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Pr="003F0AA8" w:rsidRDefault="00E53978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E53978" w:rsidTr="00E800B3">
        <w:trPr>
          <w:trHeight w:val="61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Pr="003F0AA8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0AA8">
              <w:rPr>
                <w:rFonts w:ascii="Times New Roman" w:eastAsia="Times New Roman" w:hAnsi="Times New Roman"/>
                <w:color w:val="000000"/>
                <w:lang w:eastAsia="ru-RU"/>
              </w:rPr>
              <w:t>ООО НПКП</w:t>
            </w:r>
          </w:p>
          <w:p w:rsidR="00E53978" w:rsidRPr="003F0AA8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0AA8">
              <w:rPr>
                <w:rFonts w:ascii="Times New Roman" w:eastAsia="Times New Roman" w:hAnsi="Times New Roman"/>
                <w:color w:val="000000"/>
                <w:lang w:eastAsia="ru-RU"/>
              </w:rPr>
              <w:t>Багира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9352E">
              <w:rPr>
                <w:rFonts w:ascii="Times New Roman" w:eastAsia="Times New Roman" w:hAnsi="Times New Roman"/>
                <w:color w:val="000000"/>
                <w:lang w:eastAsia="ru-RU"/>
              </w:rPr>
              <w:t>Подписка на 2021 год «Федеральная сметно-нормативная база ценообразования в строительстве ФСНБ-2001 редакции 2020 года» (с отправкой обновлений и консультациями по базе)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850234" w:rsidRDefault="00850234" w:rsidP="008502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01</w:t>
            </w:r>
            <w:r w:rsidR="00E53978">
              <w:rPr>
                <w:rFonts w:ascii="Times New Roman" w:eastAsia="Times New Roman" w:hAnsi="Times New Roman"/>
                <w:color w:val="00000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1</w:t>
            </w:r>
            <w:r w:rsidR="00E53978">
              <w:rPr>
                <w:rFonts w:ascii="Times New Roman" w:eastAsia="Times New Roman" w:hAnsi="Times New Roman"/>
                <w:color w:val="000000"/>
                <w:lang w:eastAsia="ru-RU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2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4AA9">
              <w:rPr>
                <w:rFonts w:ascii="Times New Roman" w:eastAsia="Times New Roman" w:hAnsi="Times New Roman"/>
                <w:color w:val="000000"/>
                <w:lang w:eastAsia="ru-RU"/>
              </w:rPr>
              <w:t>Подписка на 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Default="00E53978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Default="00E53978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E53978" w:rsidTr="00E800B3">
        <w:trPr>
          <w:trHeight w:val="61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Pr="003F0AA8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0AA8">
              <w:rPr>
                <w:rFonts w:ascii="Times New Roman" w:eastAsia="Times New Roman" w:hAnsi="Times New Roman"/>
                <w:color w:val="000000"/>
                <w:lang w:eastAsia="ru-RU"/>
              </w:rPr>
              <w:t>ООО НПКП</w:t>
            </w:r>
          </w:p>
          <w:p w:rsidR="00E53978" w:rsidRPr="003F0AA8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0AA8">
              <w:rPr>
                <w:rFonts w:ascii="Times New Roman" w:eastAsia="Times New Roman" w:hAnsi="Times New Roman"/>
                <w:color w:val="000000"/>
                <w:lang w:eastAsia="ru-RU"/>
              </w:rPr>
              <w:t>Багира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Default="00E53978" w:rsidP="00E800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9352E">
              <w:rPr>
                <w:rFonts w:ascii="Times New Roman" w:eastAsia="Times New Roman" w:hAnsi="Times New Roman"/>
                <w:color w:val="000000"/>
                <w:lang w:eastAsia="ru-RU"/>
              </w:rPr>
              <w:t>СМЕТНЫЕ ЦЕНЫ В СТРОИТЕЛЬСТВЕ на CD. Электронный вариант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754AA9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754AA9" w:rsidRDefault="00E53978" w:rsidP="00E800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28.09.2021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3978" w:rsidRPr="00E53978" w:rsidRDefault="00E53978" w:rsidP="00E800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Default="00E53978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3978" w:rsidRDefault="00E53978" w:rsidP="00E800B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</w:tbl>
    <w:p w:rsidR="00E53978" w:rsidRDefault="00E53978" w:rsidP="00DD58B0">
      <w:pPr>
        <w:spacing w:after="80"/>
        <w:jc w:val="both"/>
        <w:rPr>
          <w:rFonts w:ascii="Times New Roman" w:hAnsi="Times New Roman"/>
          <w:sz w:val="24"/>
          <w:szCs w:val="24"/>
        </w:rPr>
      </w:pPr>
    </w:p>
    <w:p w:rsidR="00797BFC" w:rsidRPr="00DD58B0" w:rsidRDefault="001A5DFB" w:rsidP="00DD58B0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706423">
        <w:rPr>
          <w:rFonts w:ascii="Times New Roman" w:hAnsi="Times New Roman"/>
          <w:sz w:val="24"/>
          <w:szCs w:val="24"/>
        </w:rPr>
        <w:lastRenderedPageBreak/>
        <w:t>3</w:t>
      </w:r>
      <w:r w:rsidR="00423D18" w:rsidRPr="00DD58B0">
        <w:rPr>
          <w:rFonts w:ascii="Times New Roman" w:hAnsi="Times New Roman"/>
          <w:sz w:val="24"/>
          <w:szCs w:val="24"/>
        </w:rPr>
        <w:t xml:space="preserve">. </w:t>
      </w:r>
      <w:r w:rsidR="005D39F8" w:rsidRPr="00DD58B0">
        <w:rPr>
          <w:rFonts w:ascii="Times New Roman" w:hAnsi="Times New Roman"/>
          <w:sz w:val="24"/>
          <w:szCs w:val="24"/>
        </w:rPr>
        <w:t>Общая цена</w:t>
      </w:r>
      <w:r w:rsidR="00F1360A" w:rsidRPr="00DD58B0">
        <w:rPr>
          <w:rFonts w:ascii="Times New Roman" w:hAnsi="Times New Roman"/>
          <w:sz w:val="24"/>
          <w:szCs w:val="24"/>
        </w:rPr>
        <w:t xml:space="preserve"> настоящего Договора составляет </w:t>
      </w:r>
      <w:r w:rsidR="00FC5DDB" w:rsidRPr="00DD58B0">
        <w:rPr>
          <w:rFonts w:ascii="Times New Roman" w:hAnsi="Times New Roman"/>
          <w:sz w:val="24"/>
          <w:szCs w:val="24"/>
        </w:rPr>
        <w:t>______________</w:t>
      </w:r>
      <w:r w:rsidR="00571C33" w:rsidRPr="00DD58B0">
        <w:rPr>
          <w:rFonts w:ascii="Times New Roman" w:hAnsi="Times New Roman"/>
          <w:sz w:val="24"/>
          <w:szCs w:val="24"/>
        </w:rPr>
        <w:t xml:space="preserve"> (</w:t>
      </w:r>
      <w:r w:rsidR="00797BFC" w:rsidRPr="00DD58B0">
        <w:rPr>
          <w:rFonts w:ascii="Times New Roman" w:hAnsi="Times New Roman"/>
          <w:sz w:val="24"/>
          <w:szCs w:val="24"/>
        </w:rPr>
        <w:t>________________________________</w:t>
      </w:r>
      <w:r w:rsidR="00B71A44" w:rsidRPr="00DD58B0">
        <w:rPr>
          <w:rFonts w:ascii="Times New Roman" w:hAnsi="Times New Roman"/>
          <w:sz w:val="24"/>
          <w:szCs w:val="24"/>
        </w:rPr>
        <w:t>)</w:t>
      </w:r>
      <w:r w:rsidR="006C1775" w:rsidRPr="00DD58B0">
        <w:rPr>
          <w:rFonts w:ascii="Times New Roman" w:hAnsi="Times New Roman"/>
          <w:sz w:val="24"/>
          <w:szCs w:val="24"/>
        </w:rPr>
        <w:t xml:space="preserve"> Долл. США</w:t>
      </w:r>
      <w:r w:rsidR="00571C33" w:rsidRPr="00DD58B0">
        <w:rPr>
          <w:rFonts w:ascii="Times New Roman" w:hAnsi="Times New Roman"/>
          <w:sz w:val="24"/>
          <w:szCs w:val="24"/>
        </w:rPr>
        <w:t xml:space="preserve">, </w:t>
      </w:r>
      <w:r w:rsidR="005D39F8" w:rsidRPr="00DD58B0">
        <w:rPr>
          <w:rFonts w:ascii="Times New Roman" w:hAnsi="Times New Roman"/>
          <w:sz w:val="24"/>
          <w:szCs w:val="24"/>
        </w:rPr>
        <w:t>в то</w:t>
      </w:r>
      <w:r w:rsidR="00A92C4D" w:rsidRPr="00DD58B0">
        <w:rPr>
          <w:rFonts w:ascii="Times New Roman" w:hAnsi="Times New Roman"/>
          <w:sz w:val="24"/>
          <w:szCs w:val="24"/>
        </w:rPr>
        <w:t>м числе НДС</w:t>
      </w:r>
      <w:r w:rsidR="00797BFC" w:rsidRPr="00DD58B0">
        <w:rPr>
          <w:rFonts w:ascii="Times New Roman" w:hAnsi="Times New Roman"/>
          <w:sz w:val="24"/>
          <w:szCs w:val="24"/>
        </w:rPr>
        <w:t>, и складывается из:</w:t>
      </w:r>
    </w:p>
    <w:p w:rsidR="00797BFC" w:rsidRDefault="004F22DD" w:rsidP="00DD58B0">
      <w:pPr>
        <w:spacing w:after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97BFC" w:rsidRPr="00DD58B0">
        <w:rPr>
          <w:rFonts w:ascii="Times New Roman" w:hAnsi="Times New Roman"/>
          <w:sz w:val="24"/>
          <w:szCs w:val="24"/>
        </w:rPr>
        <w:t xml:space="preserve">общей стоимости программного обеспечения, подлежащей уплате </w:t>
      </w:r>
      <w:r w:rsidR="00E127A8">
        <w:rPr>
          <w:rFonts w:ascii="Times New Roman" w:hAnsi="Times New Roman"/>
          <w:sz w:val="24"/>
          <w:szCs w:val="24"/>
        </w:rPr>
        <w:t>Сублицензиатом</w:t>
      </w:r>
      <w:r w:rsidR="00797BFC" w:rsidRPr="00DD58B0">
        <w:rPr>
          <w:rFonts w:ascii="Times New Roman" w:hAnsi="Times New Roman"/>
          <w:sz w:val="24"/>
          <w:szCs w:val="24"/>
        </w:rPr>
        <w:t>, в размере _________________</w:t>
      </w:r>
      <w:r w:rsidR="006C1775" w:rsidRPr="00DD58B0">
        <w:rPr>
          <w:rFonts w:ascii="Times New Roman" w:hAnsi="Times New Roman"/>
          <w:sz w:val="24"/>
          <w:szCs w:val="24"/>
        </w:rPr>
        <w:t xml:space="preserve"> </w:t>
      </w:r>
      <w:r w:rsidR="00797BFC" w:rsidRPr="00DD58B0">
        <w:rPr>
          <w:rFonts w:ascii="Times New Roman" w:hAnsi="Times New Roman"/>
          <w:sz w:val="24"/>
          <w:szCs w:val="24"/>
        </w:rPr>
        <w:t>(_______________)</w:t>
      </w:r>
      <w:r w:rsidR="006C1775" w:rsidRPr="00DD58B0">
        <w:rPr>
          <w:rFonts w:ascii="Times New Roman" w:hAnsi="Times New Roman"/>
          <w:sz w:val="24"/>
          <w:szCs w:val="24"/>
        </w:rPr>
        <w:t xml:space="preserve"> долл. США</w:t>
      </w:r>
      <w:r w:rsidR="00797BFC" w:rsidRPr="00DD58B0">
        <w:rPr>
          <w:rFonts w:ascii="Times New Roman" w:hAnsi="Times New Roman"/>
          <w:sz w:val="24"/>
          <w:szCs w:val="24"/>
        </w:rPr>
        <w:t>, в том числе НДС  __________Долл. США.</w:t>
      </w:r>
    </w:p>
    <w:p w:rsidR="004300D1" w:rsidRDefault="004300D1" w:rsidP="00DD58B0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DD58B0">
        <w:rPr>
          <w:rFonts w:ascii="Times New Roman" w:hAnsi="Times New Roman"/>
          <w:sz w:val="24"/>
          <w:szCs w:val="24"/>
        </w:rPr>
        <w:t>- общего размера лицензионного вознаграждения за предоставление права использования программ</w:t>
      </w:r>
      <w:r>
        <w:rPr>
          <w:rFonts w:ascii="Times New Roman" w:hAnsi="Times New Roman"/>
          <w:sz w:val="24"/>
          <w:szCs w:val="24"/>
        </w:rPr>
        <w:t>ного обеспечения</w:t>
      </w:r>
      <w:r w:rsidRPr="00DD58B0">
        <w:rPr>
          <w:rFonts w:ascii="Times New Roman" w:hAnsi="Times New Roman"/>
          <w:sz w:val="24"/>
          <w:szCs w:val="24"/>
        </w:rPr>
        <w:t xml:space="preserve">, подлежащего уплате </w:t>
      </w:r>
      <w:r>
        <w:rPr>
          <w:rFonts w:ascii="Times New Roman" w:hAnsi="Times New Roman"/>
          <w:sz w:val="24"/>
          <w:szCs w:val="24"/>
        </w:rPr>
        <w:t>Сублицензиатом</w:t>
      </w:r>
      <w:r w:rsidRPr="005D39F8">
        <w:rPr>
          <w:rFonts w:ascii="Times New Roman" w:hAnsi="Times New Roman"/>
          <w:sz w:val="24"/>
          <w:szCs w:val="24"/>
        </w:rPr>
        <w:t xml:space="preserve"> </w:t>
      </w:r>
      <w:r w:rsidRPr="00DD58B0">
        <w:rPr>
          <w:rFonts w:ascii="Times New Roman" w:hAnsi="Times New Roman"/>
          <w:sz w:val="24"/>
          <w:szCs w:val="24"/>
        </w:rPr>
        <w:t xml:space="preserve">в размере _________________ (_______________) </w:t>
      </w:r>
      <w:r>
        <w:rPr>
          <w:rFonts w:ascii="Times New Roman" w:hAnsi="Times New Roman"/>
          <w:sz w:val="24"/>
          <w:szCs w:val="24"/>
        </w:rPr>
        <w:t>д</w:t>
      </w:r>
      <w:r w:rsidRPr="00DD58B0">
        <w:rPr>
          <w:rFonts w:ascii="Times New Roman" w:hAnsi="Times New Roman"/>
          <w:sz w:val="24"/>
          <w:szCs w:val="24"/>
        </w:rPr>
        <w:t xml:space="preserve">олл. США, </w:t>
      </w:r>
      <w:r w:rsidR="009F38AE" w:rsidRPr="00DD58B0">
        <w:rPr>
          <w:rFonts w:ascii="Times New Roman" w:hAnsi="Times New Roman"/>
          <w:sz w:val="24"/>
          <w:szCs w:val="24"/>
        </w:rPr>
        <w:t>в том числе НДС  __________Долл. США</w:t>
      </w:r>
      <w:r w:rsidRPr="00DD58B0">
        <w:rPr>
          <w:rFonts w:ascii="Times New Roman" w:hAnsi="Times New Roman"/>
          <w:sz w:val="24"/>
          <w:szCs w:val="24"/>
        </w:rPr>
        <w:t>.</w:t>
      </w:r>
    </w:p>
    <w:p w:rsidR="005D39F8" w:rsidRPr="005D39F8" w:rsidRDefault="005D39F8" w:rsidP="005D39F8">
      <w:pPr>
        <w:pStyle w:val="a6"/>
        <w:tabs>
          <w:tab w:val="left" w:pos="426"/>
        </w:tabs>
        <w:ind w:left="0"/>
        <w:jc w:val="both"/>
      </w:pPr>
      <w:r w:rsidRPr="005D39F8">
        <w:tab/>
      </w:r>
      <w:r w:rsidRPr="005D39F8">
        <w:tab/>
      </w:r>
      <w:r w:rsidRPr="005D39F8"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093"/>
        <w:gridCol w:w="6967"/>
      </w:tblGrid>
      <w:tr w:rsidR="00037398" w:rsidRPr="005D39F8" w:rsidTr="00006B98">
        <w:trPr>
          <w:trHeight w:val="2100"/>
        </w:trPr>
        <w:tc>
          <w:tcPr>
            <w:tcW w:w="7093" w:type="dxa"/>
          </w:tcPr>
          <w:p w:rsidR="00037398" w:rsidRPr="00CB5452" w:rsidRDefault="00037398" w:rsidP="00985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5452">
              <w:rPr>
                <w:rFonts w:ascii="Times New Roman" w:hAnsi="Times New Roman"/>
                <w:bCs/>
                <w:sz w:val="24"/>
                <w:szCs w:val="24"/>
              </w:rPr>
              <w:t>Сублицензиар</w:t>
            </w:r>
          </w:p>
          <w:p w:rsidR="00037398" w:rsidRDefault="00037398" w:rsidP="00985F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89C" w:rsidRPr="005D39F8" w:rsidRDefault="00DE689C" w:rsidP="00985F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7398" w:rsidRPr="005D39F8" w:rsidRDefault="00FC012D" w:rsidP="00985F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 </w:t>
            </w:r>
            <w:r w:rsidR="00037398"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="00037398" w:rsidRPr="005D39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37398" w:rsidRPr="005D39F8" w:rsidRDefault="00037398" w:rsidP="00985F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F8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6967" w:type="dxa"/>
          </w:tcPr>
          <w:p w:rsidR="00037398" w:rsidRPr="00CB5452" w:rsidRDefault="00037398" w:rsidP="000373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</w:t>
            </w:r>
            <w:r w:rsidRPr="00CB5452">
              <w:rPr>
                <w:rFonts w:ascii="Times New Roman" w:hAnsi="Times New Roman"/>
                <w:bCs/>
                <w:sz w:val="24"/>
                <w:szCs w:val="24"/>
              </w:rPr>
              <w:t>Сублицензиат</w:t>
            </w:r>
          </w:p>
          <w:p w:rsidR="00037398" w:rsidRDefault="00FC012D" w:rsidP="00985F43">
            <w:pPr>
              <w:ind w:firstLine="5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37398" w:rsidRPr="00CB5452">
              <w:rPr>
                <w:rFonts w:ascii="Times New Roman" w:hAnsi="Times New Roman"/>
                <w:sz w:val="24"/>
                <w:szCs w:val="24"/>
              </w:rPr>
              <w:t>АО «Славнефть-ЯНОС»</w:t>
            </w:r>
          </w:p>
          <w:p w:rsidR="008951F6" w:rsidRPr="00CB5452" w:rsidRDefault="008951F6" w:rsidP="00985F43">
            <w:pPr>
              <w:ind w:firstLine="5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037398" w:rsidRPr="005D39F8" w:rsidRDefault="00006B98" w:rsidP="00006B98">
            <w:pPr>
              <w:tabs>
                <w:tab w:val="left" w:pos="360"/>
                <w:tab w:val="center" w:pos="337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037398" w:rsidRPr="005D39F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C012D">
              <w:rPr>
                <w:rFonts w:ascii="Times New Roman" w:hAnsi="Times New Roman"/>
                <w:sz w:val="24"/>
                <w:szCs w:val="24"/>
              </w:rPr>
              <w:t xml:space="preserve">____________________   </w:t>
            </w:r>
            <w:r w:rsidR="001F2FAD">
              <w:rPr>
                <w:rFonts w:ascii="Times New Roman" w:hAnsi="Times New Roman"/>
                <w:sz w:val="24"/>
                <w:szCs w:val="24"/>
              </w:rPr>
              <w:t>Н</w:t>
            </w:r>
            <w:r w:rsidR="00037398" w:rsidRPr="005D39F8">
              <w:rPr>
                <w:rFonts w:ascii="Times New Roman" w:hAnsi="Times New Roman"/>
                <w:sz w:val="24"/>
                <w:szCs w:val="24"/>
              </w:rPr>
              <w:t>.</w:t>
            </w:r>
            <w:r w:rsidR="001F2FAD">
              <w:rPr>
                <w:rFonts w:ascii="Times New Roman" w:hAnsi="Times New Roman"/>
                <w:sz w:val="24"/>
                <w:szCs w:val="24"/>
              </w:rPr>
              <w:t>В</w:t>
            </w:r>
            <w:r w:rsidR="00037398" w:rsidRPr="005D39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F2FAD">
              <w:rPr>
                <w:rFonts w:ascii="Times New Roman" w:hAnsi="Times New Roman"/>
                <w:sz w:val="24"/>
                <w:szCs w:val="24"/>
              </w:rPr>
              <w:t>Карпов</w:t>
            </w:r>
          </w:p>
          <w:p w:rsidR="00037398" w:rsidRPr="005D39F8" w:rsidRDefault="00037398" w:rsidP="000373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F8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006B98" w:rsidRDefault="00006B98" w:rsidP="00006B98">
      <w:pPr>
        <w:tabs>
          <w:tab w:val="left" w:pos="2775"/>
        </w:tabs>
        <w:rPr>
          <w:rFonts w:ascii="Times New Roman" w:hAnsi="Times New Roman"/>
          <w:sz w:val="24"/>
        </w:rPr>
      </w:pPr>
    </w:p>
    <w:sectPr w:rsidR="00006B98" w:rsidSect="00DE689C">
      <w:footerReference w:type="first" r:id="rId8"/>
      <w:pgSz w:w="16838" w:h="11906" w:orient="landscape"/>
      <w:pgMar w:top="851" w:right="1103" w:bottom="340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3E0" w:rsidRDefault="00A153E0" w:rsidP="00E747F0">
      <w:pPr>
        <w:spacing w:after="0" w:line="240" w:lineRule="auto"/>
      </w:pPr>
      <w:r>
        <w:separator/>
      </w:r>
    </w:p>
  </w:endnote>
  <w:endnote w:type="continuationSeparator" w:id="0">
    <w:p w:rsidR="00A153E0" w:rsidRDefault="00A153E0" w:rsidP="00E74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9F8" w:rsidRDefault="005D39F8">
    <w:r>
      <w:t>[Введите текст]</w:t>
    </w:r>
  </w:p>
  <w:p w:rsidR="005D39F8" w:rsidRDefault="005D39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3E0" w:rsidRDefault="00A153E0" w:rsidP="00E747F0">
      <w:pPr>
        <w:spacing w:after="0" w:line="240" w:lineRule="auto"/>
      </w:pPr>
      <w:r>
        <w:separator/>
      </w:r>
    </w:p>
  </w:footnote>
  <w:footnote w:type="continuationSeparator" w:id="0">
    <w:p w:rsidR="00A153E0" w:rsidRDefault="00A153E0" w:rsidP="00E74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F2508F"/>
    <w:multiLevelType w:val="multilevel"/>
    <w:tmpl w:val="62FCCF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D225FC"/>
    <w:multiLevelType w:val="multilevel"/>
    <w:tmpl w:val="F454F6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5424630"/>
    <w:multiLevelType w:val="hybridMultilevel"/>
    <w:tmpl w:val="9192FBC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18D25BAC"/>
    <w:multiLevelType w:val="multilevel"/>
    <w:tmpl w:val="90964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C5B145F"/>
    <w:multiLevelType w:val="multilevel"/>
    <w:tmpl w:val="0419001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06060"/>
    <w:multiLevelType w:val="hybridMultilevel"/>
    <w:tmpl w:val="177079FA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E16CA568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A0778C"/>
    <w:multiLevelType w:val="multilevel"/>
    <w:tmpl w:val="26389E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B475F6A"/>
    <w:multiLevelType w:val="hybridMultilevel"/>
    <w:tmpl w:val="4404C4F0"/>
    <w:lvl w:ilvl="0" w:tplc="FBF6A5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5EE0A54"/>
    <w:multiLevelType w:val="multilevel"/>
    <w:tmpl w:val="F6803B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930524"/>
    <w:multiLevelType w:val="multilevel"/>
    <w:tmpl w:val="DE62D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 w15:restartNumberingAfterBreak="0">
    <w:nsid w:val="636850F6"/>
    <w:multiLevelType w:val="hybridMultilevel"/>
    <w:tmpl w:val="E74E5674"/>
    <w:lvl w:ilvl="0" w:tplc="A56C9588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0F06F3"/>
    <w:multiLevelType w:val="hybridMultilevel"/>
    <w:tmpl w:val="94B804A8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A520E9A"/>
    <w:multiLevelType w:val="multilevel"/>
    <w:tmpl w:val="C794F770"/>
    <w:lvl w:ilvl="0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ABC0000"/>
    <w:multiLevelType w:val="hybridMultilevel"/>
    <w:tmpl w:val="2572E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596233"/>
    <w:multiLevelType w:val="multilevel"/>
    <w:tmpl w:val="F014DD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BC87B78"/>
    <w:multiLevelType w:val="hybridMultilevel"/>
    <w:tmpl w:val="1696D82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2"/>
  </w:num>
  <w:num w:numId="4">
    <w:abstractNumId w:val="2"/>
  </w:num>
  <w:num w:numId="5">
    <w:abstractNumId w:val="1"/>
  </w:num>
  <w:num w:numId="6">
    <w:abstractNumId w:val="17"/>
  </w:num>
  <w:num w:numId="7">
    <w:abstractNumId w:val="10"/>
  </w:num>
  <w:num w:numId="8">
    <w:abstractNumId w:val="9"/>
  </w:num>
  <w:num w:numId="9">
    <w:abstractNumId w:val="3"/>
  </w:num>
  <w:num w:numId="10">
    <w:abstractNumId w:val="25"/>
  </w:num>
  <w:num w:numId="11">
    <w:abstractNumId w:val="18"/>
  </w:num>
  <w:num w:numId="12">
    <w:abstractNumId w:val="0"/>
  </w:num>
  <w:num w:numId="13">
    <w:abstractNumId w:val="15"/>
  </w:num>
  <w:num w:numId="14">
    <w:abstractNumId w:val="5"/>
  </w:num>
  <w:num w:numId="15">
    <w:abstractNumId w:val="13"/>
  </w:num>
  <w:num w:numId="16">
    <w:abstractNumId w:val="22"/>
  </w:num>
  <w:num w:numId="17">
    <w:abstractNumId w:val="16"/>
  </w:num>
  <w:num w:numId="18">
    <w:abstractNumId w:val="20"/>
  </w:num>
  <w:num w:numId="19">
    <w:abstractNumId w:val="8"/>
  </w:num>
  <w:num w:numId="20">
    <w:abstractNumId w:val="26"/>
  </w:num>
  <w:num w:numId="21">
    <w:abstractNumId w:val="19"/>
  </w:num>
  <w:num w:numId="22">
    <w:abstractNumId w:val="11"/>
  </w:num>
  <w:num w:numId="23">
    <w:abstractNumId w:val="6"/>
  </w:num>
  <w:num w:numId="24">
    <w:abstractNumId w:val="7"/>
  </w:num>
  <w:num w:numId="25">
    <w:abstractNumId w:val="24"/>
  </w:num>
  <w:num w:numId="26">
    <w:abstractNumId w:val="4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497"/>
    <w:rsid w:val="00006B98"/>
    <w:rsid w:val="00012EC3"/>
    <w:rsid w:val="00021505"/>
    <w:rsid w:val="00037398"/>
    <w:rsid w:val="00055330"/>
    <w:rsid w:val="00061A06"/>
    <w:rsid w:val="00066942"/>
    <w:rsid w:val="00066CBE"/>
    <w:rsid w:val="000706A2"/>
    <w:rsid w:val="00074445"/>
    <w:rsid w:val="00091754"/>
    <w:rsid w:val="0009617B"/>
    <w:rsid w:val="000A35FA"/>
    <w:rsid w:val="000B66F7"/>
    <w:rsid w:val="000C5546"/>
    <w:rsid w:val="000D6672"/>
    <w:rsid w:val="000F1DB9"/>
    <w:rsid w:val="00105A24"/>
    <w:rsid w:val="001120F9"/>
    <w:rsid w:val="00113E5D"/>
    <w:rsid w:val="00113E9D"/>
    <w:rsid w:val="00115EF5"/>
    <w:rsid w:val="0012122A"/>
    <w:rsid w:val="00124B8D"/>
    <w:rsid w:val="001414BA"/>
    <w:rsid w:val="00143D3E"/>
    <w:rsid w:val="00143EF4"/>
    <w:rsid w:val="00146AE1"/>
    <w:rsid w:val="00152318"/>
    <w:rsid w:val="001641B4"/>
    <w:rsid w:val="00165758"/>
    <w:rsid w:val="00181905"/>
    <w:rsid w:val="001837AE"/>
    <w:rsid w:val="001A4E08"/>
    <w:rsid w:val="001A5DFB"/>
    <w:rsid w:val="001B471E"/>
    <w:rsid w:val="001D5D29"/>
    <w:rsid w:val="001D659D"/>
    <w:rsid w:val="001E5599"/>
    <w:rsid w:val="001F2FAD"/>
    <w:rsid w:val="002031F4"/>
    <w:rsid w:val="00220561"/>
    <w:rsid w:val="00254276"/>
    <w:rsid w:val="00262758"/>
    <w:rsid w:val="0027078D"/>
    <w:rsid w:val="0027470E"/>
    <w:rsid w:val="0027719E"/>
    <w:rsid w:val="0028077C"/>
    <w:rsid w:val="00282050"/>
    <w:rsid w:val="0028400F"/>
    <w:rsid w:val="002909B2"/>
    <w:rsid w:val="00291687"/>
    <w:rsid w:val="0029771B"/>
    <w:rsid w:val="002A021D"/>
    <w:rsid w:val="002A0A1A"/>
    <w:rsid w:val="002A460C"/>
    <w:rsid w:val="002C13A8"/>
    <w:rsid w:val="002C7FA0"/>
    <w:rsid w:val="002E031B"/>
    <w:rsid w:val="002E359F"/>
    <w:rsid w:val="002E3F2E"/>
    <w:rsid w:val="002F1110"/>
    <w:rsid w:val="002F1F79"/>
    <w:rsid w:val="0030320F"/>
    <w:rsid w:val="00306C7A"/>
    <w:rsid w:val="003107FF"/>
    <w:rsid w:val="003329C4"/>
    <w:rsid w:val="00336497"/>
    <w:rsid w:val="0035131D"/>
    <w:rsid w:val="00362804"/>
    <w:rsid w:val="00364199"/>
    <w:rsid w:val="00370E48"/>
    <w:rsid w:val="00371483"/>
    <w:rsid w:val="003804F0"/>
    <w:rsid w:val="00393CF4"/>
    <w:rsid w:val="003A7B2E"/>
    <w:rsid w:val="003D25C2"/>
    <w:rsid w:val="003E7259"/>
    <w:rsid w:val="004039E7"/>
    <w:rsid w:val="00404022"/>
    <w:rsid w:val="004045D2"/>
    <w:rsid w:val="00406DE1"/>
    <w:rsid w:val="00407C5B"/>
    <w:rsid w:val="004150E7"/>
    <w:rsid w:val="00421325"/>
    <w:rsid w:val="00423D18"/>
    <w:rsid w:val="00424570"/>
    <w:rsid w:val="00424B47"/>
    <w:rsid w:val="004262FE"/>
    <w:rsid w:val="004300D1"/>
    <w:rsid w:val="00430192"/>
    <w:rsid w:val="00431C49"/>
    <w:rsid w:val="00432727"/>
    <w:rsid w:val="004330A8"/>
    <w:rsid w:val="00433ABD"/>
    <w:rsid w:val="004448FF"/>
    <w:rsid w:val="0045337E"/>
    <w:rsid w:val="004554DC"/>
    <w:rsid w:val="004709FA"/>
    <w:rsid w:val="00472A07"/>
    <w:rsid w:val="00487380"/>
    <w:rsid w:val="00490F15"/>
    <w:rsid w:val="004A633E"/>
    <w:rsid w:val="004A703A"/>
    <w:rsid w:val="004A7075"/>
    <w:rsid w:val="004B1321"/>
    <w:rsid w:val="004B6851"/>
    <w:rsid w:val="004C41E7"/>
    <w:rsid w:val="004C6A12"/>
    <w:rsid w:val="004C7015"/>
    <w:rsid w:val="004E4551"/>
    <w:rsid w:val="004E5393"/>
    <w:rsid w:val="004F22DD"/>
    <w:rsid w:val="004F6578"/>
    <w:rsid w:val="004F676F"/>
    <w:rsid w:val="00504F22"/>
    <w:rsid w:val="00510885"/>
    <w:rsid w:val="00511D72"/>
    <w:rsid w:val="00515C41"/>
    <w:rsid w:val="005269CC"/>
    <w:rsid w:val="00541B50"/>
    <w:rsid w:val="0055044F"/>
    <w:rsid w:val="00563D72"/>
    <w:rsid w:val="00571C33"/>
    <w:rsid w:val="005760A4"/>
    <w:rsid w:val="00597E2F"/>
    <w:rsid w:val="005A2FD0"/>
    <w:rsid w:val="005A53FD"/>
    <w:rsid w:val="005B3344"/>
    <w:rsid w:val="005C414C"/>
    <w:rsid w:val="005D1985"/>
    <w:rsid w:val="005D39F8"/>
    <w:rsid w:val="005E527A"/>
    <w:rsid w:val="005E70B3"/>
    <w:rsid w:val="005E7B0A"/>
    <w:rsid w:val="006006CA"/>
    <w:rsid w:val="006038D2"/>
    <w:rsid w:val="0060527D"/>
    <w:rsid w:val="006062A6"/>
    <w:rsid w:val="00632FD5"/>
    <w:rsid w:val="00636E95"/>
    <w:rsid w:val="00641C8E"/>
    <w:rsid w:val="00641CCF"/>
    <w:rsid w:val="006435A3"/>
    <w:rsid w:val="00645115"/>
    <w:rsid w:val="00647DBA"/>
    <w:rsid w:val="006624C1"/>
    <w:rsid w:val="00676B54"/>
    <w:rsid w:val="006921F1"/>
    <w:rsid w:val="00692387"/>
    <w:rsid w:val="00696221"/>
    <w:rsid w:val="006A7EBD"/>
    <w:rsid w:val="006B4B15"/>
    <w:rsid w:val="006B4D05"/>
    <w:rsid w:val="006B76F1"/>
    <w:rsid w:val="006C1775"/>
    <w:rsid w:val="006E6095"/>
    <w:rsid w:val="006F690C"/>
    <w:rsid w:val="00700350"/>
    <w:rsid w:val="00702FF2"/>
    <w:rsid w:val="00706423"/>
    <w:rsid w:val="007072A5"/>
    <w:rsid w:val="00714395"/>
    <w:rsid w:val="00717DED"/>
    <w:rsid w:val="00727642"/>
    <w:rsid w:val="00734BD4"/>
    <w:rsid w:val="00741BE8"/>
    <w:rsid w:val="00743CCD"/>
    <w:rsid w:val="00746216"/>
    <w:rsid w:val="007530AE"/>
    <w:rsid w:val="00754AA9"/>
    <w:rsid w:val="0076213D"/>
    <w:rsid w:val="00763487"/>
    <w:rsid w:val="00784EC1"/>
    <w:rsid w:val="00784FAB"/>
    <w:rsid w:val="00797BFC"/>
    <w:rsid w:val="007A04C6"/>
    <w:rsid w:val="007A108C"/>
    <w:rsid w:val="007A53F7"/>
    <w:rsid w:val="007B68A1"/>
    <w:rsid w:val="007D29CE"/>
    <w:rsid w:val="007E33DF"/>
    <w:rsid w:val="007E47E5"/>
    <w:rsid w:val="007F460E"/>
    <w:rsid w:val="007F6797"/>
    <w:rsid w:val="0080033B"/>
    <w:rsid w:val="00813C26"/>
    <w:rsid w:val="0081720D"/>
    <w:rsid w:val="008240E3"/>
    <w:rsid w:val="0083397E"/>
    <w:rsid w:val="00833C59"/>
    <w:rsid w:val="008404F1"/>
    <w:rsid w:val="008422FB"/>
    <w:rsid w:val="0084457E"/>
    <w:rsid w:val="00844655"/>
    <w:rsid w:val="008449F7"/>
    <w:rsid w:val="00850234"/>
    <w:rsid w:val="00865AFC"/>
    <w:rsid w:val="00872BB3"/>
    <w:rsid w:val="008812A6"/>
    <w:rsid w:val="008871F8"/>
    <w:rsid w:val="008874E3"/>
    <w:rsid w:val="0089037F"/>
    <w:rsid w:val="008916C5"/>
    <w:rsid w:val="00893D36"/>
    <w:rsid w:val="008951F6"/>
    <w:rsid w:val="00896698"/>
    <w:rsid w:val="008B75C2"/>
    <w:rsid w:val="008C1F5A"/>
    <w:rsid w:val="008C4561"/>
    <w:rsid w:val="008C5C31"/>
    <w:rsid w:val="008C5DCF"/>
    <w:rsid w:val="008D192E"/>
    <w:rsid w:val="008D51B5"/>
    <w:rsid w:val="008F2BD3"/>
    <w:rsid w:val="008F3B2D"/>
    <w:rsid w:val="00904F64"/>
    <w:rsid w:val="0091408A"/>
    <w:rsid w:val="00914FA1"/>
    <w:rsid w:val="009404E6"/>
    <w:rsid w:val="0094130C"/>
    <w:rsid w:val="00951D45"/>
    <w:rsid w:val="009570FF"/>
    <w:rsid w:val="00983EA9"/>
    <w:rsid w:val="00985F43"/>
    <w:rsid w:val="00987B68"/>
    <w:rsid w:val="00997F78"/>
    <w:rsid w:val="009A7745"/>
    <w:rsid w:val="009B58ED"/>
    <w:rsid w:val="009C2FD9"/>
    <w:rsid w:val="009D0E5B"/>
    <w:rsid w:val="009D1D39"/>
    <w:rsid w:val="009D44CA"/>
    <w:rsid w:val="009E6DB7"/>
    <w:rsid w:val="009F38AE"/>
    <w:rsid w:val="009F4F3F"/>
    <w:rsid w:val="009F65DA"/>
    <w:rsid w:val="00A04844"/>
    <w:rsid w:val="00A06F91"/>
    <w:rsid w:val="00A118C5"/>
    <w:rsid w:val="00A153E0"/>
    <w:rsid w:val="00A24032"/>
    <w:rsid w:val="00A257B3"/>
    <w:rsid w:val="00A27EE2"/>
    <w:rsid w:val="00A33A08"/>
    <w:rsid w:val="00A51D50"/>
    <w:rsid w:val="00A62F04"/>
    <w:rsid w:val="00A66686"/>
    <w:rsid w:val="00A710AC"/>
    <w:rsid w:val="00A92C4D"/>
    <w:rsid w:val="00A94266"/>
    <w:rsid w:val="00A96B08"/>
    <w:rsid w:val="00A96C19"/>
    <w:rsid w:val="00AA31AB"/>
    <w:rsid w:val="00AA737C"/>
    <w:rsid w:val="00AB7989"/>
    <w:rsid w:val="00AC0B3F"/>
    <w:rsid w:val="00AC386A"/>
    <w:rsid w:val="00AC69F0"/>
    <w:rsid w:val="00AD7EC5"/>
    <w:rsid w:val="00B0171A"/>
    <w:rsid w:val="00B02BB6"/>
    <w:rsid w:val="00B129AB"/>
    <w:rsid w:val="00B25174"/>
    <w:rsid w:val="00B30AB3"/>
    <w:rsid w:val="00B35F4B"/>
    <w:rsid w:val="00B41537"/>
    <w:rsid w:val="00B4313E"/>
    <w:rsid w:val="00B579D8"/>
    <w:rsid w:val="00B61181"/>
    <w:rsid w:val="00B71A44"/>
    <w:rsid w:val="00B72045"/>
    <w:rsid w:val="00B75072"/>
    <w:rsid w:val="00B9469D"/>
    <w:rsid w:val="00BA0883"/>
    <w:rsid w:val="00BB402B"/>
    <w:rsid w:val="00BC794A"/>
    <w:rsid w:val="00BD2C99"/>
    <w:rsid w:val="00BE74A2"/>
    <w:rsid w:val="00BF2441"/>
    <w:rsid w:val="00BF6A70"/>
    <w:rsid w:val="00C03D88"/>
    <w:rsid w:val="00C12742"/>
    <w:rsid w:val="00C1714A"/>
    <w:rsid w:val="00C24CCE"/>
    <w:rsid w:val="00C35A46"/>
    <w:rsid w:val="00C364D2"/>
    <w:rsid w:val="00C90704"/>
    <w:rsid w:val="00C97BDD"/>
    <w:rsid w:val="00CA5171"/>
    <w:rsid w:val="00CB5452"/>
    <w:rsid w:val="00CC4C0A"/>
    <w:rsid w:val="00CC5A7F"/>
    <w:rsid w:val="00CE10FD"/>
    <w:rsid w:val="00CF1701"/>
    <w:rsid w:val="00CF1EA0"/>
    <w:rsid w:val="00CF29E5"/>
    <w:rsid w:val="00CF5789"/>
    <w:rsid w:val="00D074F3"/>
    <w:rsid w:val="00D11E3E"/>
    <w:rsid w:val="00D30717"/>
    <w:rsid w:val="00D31FE3"/>
    <w:rsid w:val="00D34ACB"/>
    <w:rsid w:val="00D40ABB"/>
    <w:rsid w:val="00D44231"/>
    <w:rsid w:val="00D45770"/>
    <w:rsid w:val="00D50E81"/>
    <w:rsid w:val="00D53E5F"/>
    <w:rsid w:val="00D61CF3"/>
    <w:rsid w:val="00D62522"/>
    <w:rsid w:val="00D64BC3"/>
    <w:rsid w:val="00D7472B"/>
    <w:rsid w:val="00D80BFA"/>
    <w:rsid w:val="00D81E86"/>
    <w:rsid w:val="00DA32FC"/>
    <w:rsid w:val="00DB11E5"/>
    <w:rsid w:val="00DB6B28"/>
    <w:rsid w:val="00DD2A2A"/>
    <w:rsid w:val="00DD58B0"/>
    <w:rsid w:val="00DE0920"/>
    <w:rsid w:val="00DE6532"/>
    <w:rsid w:val="00DE689C"/>
    <w:rsid w:val="00DE7D6F"/>
    <w:rsid w:val="00DF1381"/>
    <w:rsid w:val="00DF4572"/>
    <w:rsid w:val="00E01092"/>
    <w:rsid w:val="00E017C1"/>
    <w:rsid w:val="00E127A8"/>
    <w:rsid w:val="00E2093F"/>
    <w:rsid w:val="00E3411A"/>
    <w:rsid w:val="00E349AA"/>
    <w:rsid w:val="00E36BA2"/>
    <w:rsid w:val="00E524B2"/>
    <w:rsid w:val="00E53978"/>
    <w:rsid w:val="00E61341"/>
    <w:rsid w:val="00E70717"/>
    <w:rsid w:val="00E747F0"/>
    <w:rsid w:val="00E758F0"/>
    <w:rsid w:val="00E808D0"/>
    <w:rsid w:val="00E820DE"/>
    <w:rsid w:val="00E90956"/>
    <w:rsid w:val="00E91DEA"/>
    <w:rsid w:val="00E97E33"/>
    <w:rsid w:val="00EB0666"/>
    <w:rsid w:val="00EB4E51"/>
    <w:rsid w:val="00EB5C9B"/>
    <w:rsid w:val="00EB74CF"/>
    <w:rsid w:val="00EC009F"/>
    <w:rsid w:val="00EC1932"/>
    <w:rsid w:val="00EE4CCE"/>
    <w:rsid w:val="00EE4DC7"/>
    <w:rsid w:val="00EE4F11"/>
    <w:rsid w:val="00EE71AC"/>
    <w:rsid w:val="00EF6F6B"/>
    <w:rsid w:val="00F02468"/>
    <w:rsid w:val="00F04ABB"/>
    <w:rsid w:val="00F1360A"/>
    <w:rsid w:val="00F13639"/>
    <w:rsid w:val="00F14EC3"/>
    <w:rsid w:val="00F15EB5"/>
    <w:rsid w:val="00F34D6F"/>
    <w:rsid w:val="00F426D3"/>
    <w:rsid w:val="00F5486F"/>
    <w:rsid w:val="00F55891"/>
    <w:rsid w:val="00F61314"/>
    <w:rsid w:val="00F76162"/>
    <w:rsid w:val="00F77F4A"/>
    <w:rsid w:val="00F8371B"/>
    <w:rsid w:val="00F83A56"/>
    <w:rsid w:val="00F93118"/>
    <w:rsid w:val="00FA64D7"/>
    <w:rsid w:val="00FB300C"/>
    <w:rsid w:val="00FC012D"/>
    <w:rsid w:val="00FC5DDB"/>
    <w:rsid w:val="00FD135B"/>
    <w:rsid w:val="00FE3483"/>
    <w:rsid w:val="00FF2B8B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F6C13"/>
  <w15:chartTrackingRefBased/>
  <w15:docId w15:val="{63D4D4F1-6929-4F61-B824-D5872A04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B7204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3">
    <w:name w:val="heading 3"/>
    <w:basedOn w:val="a0"/>
    <w:next w:val="a0"/>
    <w:link w:val="30"/>
    <w:uiPriority w:val="9"/>
    <w:unhideWhenUsed/>
    <w:qFormat/>
    <w:rsid w:val="00987B6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02FF2"/>
    <w:pPr>
      <w:keepNext/>
      <w:keepLines/>
      <w:spacing w:before="200" w:after="0" w:line="240" w:lineRule="auto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336497"/>
    <w:rPr>
      <w:rFonts w:ascii="Arial" w:hAnsi="Arial"/>
      <w:color w:val="0000FF"/>
      <w:u w:val="single"/>
    </w:rPr>
  </w:style>
  <w:style w:type="paragraph" w:customStyle="1" w:styleId="a">
    <w:name w:val="Буллит"/>
    <w:basedOn w:val="a0"/>
    <w:link w:val="a5"/>
    <w:qFormat/>
    <w:rsid w:val="00336497"/>
    <w:pPr>
      <w:numPr>
        <w:numId w:val="1"/>
      </w:numPr>
      <w:spacing w:before="120" w:after="0" w:line="240" w:lineRule="auto"/>
      <w:jc w:val="both"/>
      <w:outlineLvl w:val="1"/>
    </w:pPr>
    <w:rPr>
      <w:rFonts w:ascii="Arial" w:eastAsia="Times New Roman" w:hAnsi="Arial"/>
      <w:lang w:val="x-none" w:eastAsia="x-none"/>
    </w:rPr>
  </w:style>
  <w:style w:type="character" w:customStyle="1" w:styleId="a5">
    <w:name w:val="Буллит Знак"/>
    <w:link w:val="a"/>
    <w:rsid w:val="00336497"/>
    <w:rPr>
      <w:rFonts w:ascii="Arial" w:eastAsia="Times New Roman" w:hAnsi="Arial" w:cs="Arial"/>
      <w:sz w:val="22"/>
      <w:szCs w:val="22"/>
    </w:rPr>
  </w:style>
  <w:style w:type="paragraph" w:customStyle="1" w:styleId="Style0">
    <w:name w:val="Style0"/>
    <w:rsid w:val="00741BE8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702FF2"/>
    <w:rPr>
      <w:rFonts w:ascii="Cambria" w:eastAsia="Times New Roman" w:hAnsi="Cambria"/>
      <w:i/>
      <w:iCs/>
      <w:color w:val="404040"/>
    </w:rPr>
  </w:style>
  <w:style w:type="paragraph" w:styleId="a6">
    <w:name w:val="List Paragraph"/>
    <w:basedOn w:val="a0"/>
    <w:uiPriority w:val="34"/>
    <w:qFormat/>
    <w:rsid w:val="00702FF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"/>
    <w:basedOn w:val="a8"/>
    <w:rsid w:val="00702FF2"/>
    <w:pPr>
      <w:suppressAutoHyphens/>
      <w:spacing w:after="0" w:line="240" w:lineRule="auto"/>
    </w:pPr>
    <w:rPr>
      <w:rFonts w:ascii="Arial" w:eastAsia="Times New Roman" w:hAnsi="Arial" w:cs="Tahoma"/>
      <w:b/>
      <w:sz w:val="28"/>
      <w:szCs w:val="20"/>
      <w:lang w:eastAsia="ar-SA"/>
    </w:rPr>
  </w:style>
  <w:style w:type="paragraph" w:customStyle="1" w:styleId="a9">
    <w:name w:val="Название"/>
    <w:basedOn w:val="a0"/>
    <w:next w:val="aa"/>
    <w:link w:val="ab"/>
    <w:qFormat/>
    <w:rsid w:val="00702FF2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ar-SA"/>
    </w:rPr>
  </w:style>
  <w:style w:type="character" w:customStyle="1" w:styleId="ab">
    <w:name w:val="Название Знак"/>
    <w:link w:val="a9"/>
    <w:rsid w:val="00702FF2"/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styleId="2">
    <w:name w:val="Body Text 2"/>
    <w:basedOn w:val="a0"/>
    <w:link w:val="20"/>
    <w:rsid w:val="00702FF2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link w:val="2"/>
    <w:rsid w:val="00702FF2"/>
    <w:rPr>
      <w:rFonts w:ascii="Times New Roman" w:eastAsia="Times New Roman" w:hAnsi="Times New Roman"/>
      <w:sz w:val="24"/>
      <w:szCs w:val="24"/>
    </w:rPr>
  </w:style>
  <w:style w:type="paragraph" w:styleId="a8">
    <w:name w:val="Body Text"/>
    <w:basedOn w:val="a0"/>
    <w:link w:val="ac"/>
    <w:uiPriority w:val="99"/>
    <w:semiHidden/>
    <w:unhideWhenUsed/>
    <w:rsid w:val="00702FF2"/>
    <w:pPr>
      <w:spacing w:after="120"/>
    </w:pPr>
    <w:rPr>
      <w:lang w:val="x-none"/>
    </w:rPr>
  </w:style>
  <w:style w:type="character" w:customStyle="1" w:styleId="ac">
    <w:name w:val="Основной текст Знак"/>
    <w:link w:val="a8"/>
    <w:uiPriority w:val="99"/>
    <w:semiHidden/>
    <w:rsid w:val="00702FF2"/>
    <w:rPr>
      <w:sz w:val="22"/>
      <w:szCs w:val="22"/>
      <w:lang w:eastAsia="en-US"/>
    </w:rPr>
  </w:style>
  <w:style w:type="paragraph" w:styleId="aa">
    <w:name w:val="Subtitle"/>
    <w:basedOn w:val="a0"/>
    <w:next w:val="a0"/>
    <w:link w:val="ad"/>
    <w:uiPriority w:val="11"/>
    <w:qFormat/>
    <w:rsid w:val="00702FF2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val="x-none"/>
    </w:rPr>
  </w:style>
  <w:style w:type="character" w:customStyle="1" w:styleId="ad">
    <w:name w:val="Подзаголовок Знак"/>
    <w:link w:val="aa"/>
    <w:uiPriority w:val="11"/>
    <w:rsid w:val="00702FF2"/>
    <w:rPr>
      <w:rFonts w:ascii="Cambria" w:eastAsia="Times New Roman" w:hAnsi="Cambria" w:cs="Times New Roman"/>
      <w:sz w:val="24"/>
      <w:szCs w:val="24"/>
      <w:lang w:eastAsia="en-US"/>
    </w:rPr>
  </w:style>
  <w:style w:type="paragraph" w:styleId="ae">
    <w:name w:val="header"/>
    <w:basedOn w:val="a0"/>
    <w:link w:val="af"/>
    <w:rsid w:val="00541B50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/>
      <w:szCs w:val="24"/>
      <w:lang w:val="x-none" w:eastAsia="x-none"/>
    </w:rPr>
  </w:style>
  <w:style w:type="character" w:customStyle="1" w:styleId="af">
    <w:name w:val="Верхний колонтитул Знак"/>
    <w:link w:val="ae"/>
    <w:rsid w:val="00541B50"/>
    <w:rPr>
      <w:rFonts w:ascii="Arial" w:eastAsia="Times New Roman" w:hAnsi="Arial"/>
      <w:sz w:val="22"/>
      <w:szCs w:val="24"/>
    </w:rPr>
  </w:style>
  <w:style w:type="character" w:customStyle="1" w:styleId="10">
    <w:name w:val="Заголовок 1 Знак"/>
    <w:link w:val="1"/>
    <w:uiPriority w:val="9"/>
    <w:rsid w:val="00B7204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pple-style-span">
    <w:name w:val="apple-style-span"/>
    <w:rsid w:val="00B72045"/>
  </w:style>
  <w:style w:type="paragraph" w:customStyle="1" w:styleId="af0">
    <w:name w:val="Свободная форма"/>
    <w:rsid w:val="00B72045"/>
    <w:rPr>
      <w:rFonts w:ascii="Times New Roman" w:eastAsia="ヒラギノ角ゴ Pro W3" w:hAnsi="Times New Roman"/>
      <w:color w:val="000000"/>
    </w:rPr>
  </w:style>
  <w:style w:type="character" w:customStyle="1" w:styleId="FontStyle22">
    <w:name w:val="Font Style22"/>
    <w:rsid w:val="00B72045"/>
    <w:rPr>
      <w:rFonts w:ascii="Arial" w:hAnsi="Arial" w:cs="Arial"/>
      <w:b/>
      <w:bCs/>
      <w:sz w:val="18"/>
      <w:szCs w:val="18"/>
    </w:rPr>
  </w:style>
  <w:style w:type="paragraph" w:customStyle="1" w:styleId="ConsNormal">
    <w:name w:val="ConsNormal"/>
    <w:rsid w:val="00B72045"/>
    <w:pPr>
      <w:widowControl w:val="0"/>
      <w:suppressAutoHyphens/>
      <w:autoSpaceDE w:val="0"/>
      <w:ind w:firstLine="720"/>
    </w:pPr>
    <w:rPr>
      <w:rFonts w:ascii="Arial" w:eastAsia="Arial" w:hAnsi="Arial" w:cs="Arial"/>
      <w:sz w:val="14"/>
      <w:szCs w:val="14"/>
      <w:lang w:eastAsia="ar-SA"/>
    </w:rPr>
  </w:style>
  <w:style w:type="character" w:customStyle="1" w:styleId="30">
    <w:name w:val="Заголовок 3 Знак"/>
    <w:link w:val="3"/>
    <w:uiPriority w:val="9"/>
    <w:rsid w:val="00987B6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1">
    <w:name w:val="Balloon Text"/>
    <w:basedOn w:val="a0"/>
    <w:link w:val="af2"/>
    <w:uiPriority w:val="99"/>
    <w:semiHidden/>
    <w:unhideWhenUsed/>
    <w:rsid w:val="00430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430192"/>
    <w:rPr>
      <w:rFonts w:ascii="Tahoma" w:hAnsi="Tahoma" w:cs="Tahoma"/>
      <w:sz w:val="16"/>
      <w:szCs w:val="16"/>
      <w:lang w:eastAsia="en-US"/>
    </w:rPr>
  </w:style>
  <w:style w:type="character" w:styleId="af3">
    <w:name w:val="annotation reference"/>
    <w:semiHidden/>
    <w:rsid w:val="00D7472B"/>
    <w:rPr>
      <w:sz w:val="16"/>
      <w:szCs w:val="16"/>
    </w:rPr>
  </w:style>
  <w:style w:type="paragraph" w:styleId="af4">
    <w:name w:val="annotation text"/>
    <w:basedOn w:val="a0"/>
    <w:link w:val="af5"/>
    <w:semiHidden/>
    <w:rsid w:val="00D7472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link w:val="af4"/>
    <w:semiHidden/>
    <w:rsid w:val="00D7472B"/>
    <w:rPr>
      <w:rFonts w:ascii="Times New Roman" w:eastAsia="Times New Roman" w:hAnsi="Times New Roman"/>
    </w:rPr>
  </w:style>
  <w:style w:type="paragraph" w:customStyle="1" w:styleId="Text">
    <w:name w:val="Text"/>
    <w:basedOn w:val="a0"/>
    <w:rsid w:val="00D7472B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Text2">
    <w:name w:val="Text 2"/>
    <w:basedOn w:val="a0"/>
    <w:rsid w:val="00D7472B"/>
    <w:pPr>
      <w:keepLines/>
      <w:spacing w:after="120" w:line="240" w:lineRule="auto"/>
      <w:ind w:left="1701"/>
      <w:jc w:val="both"/>
    </w:pPr>
    <w:rPr>
      <w:rFonts w:ascii="Pragmatica" w:eastAsia="Times New Roman" w:hAnsi="Pragmatica"/>
      <w:sz w:val="20"/>
      <w:szCs w:val="20"/>
      <w:lang w:val="en-US"/>
    </w:rPr>
  </w:style>
  <w:style w:type="character" w:customStyle="1" w:styleId="af6">
    <w:name w:val="Заголовок сообщения (текст)"/>
    <w:rsid w:val="000A35FA"/>
    <w:rPr>
      <w:rFonts w:ascii="Arial Black" w:hAnsi="Arial Black"/>
      <w:spacing w:val="-10"/>
      <w:sz w:val="18"/>
    </w:rPr>
  </w:style>
  <w:style w:type="paragraph" w:styleId="af7">
    <w:name w:val="footer"/>
    <w:basedOn w:val="a0"/>
    <w:link w:val="af8"/>
    <w:rsid w:val="00E747F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8">
    <w:name w:val="Нижний колонтитул Знак"/>
    <w:link w:val="af7"/>
    <w:rsid w:val="00E747F0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mmentSubject">
    <w:name w:val="Comment Subject"/>
    <w:basedOn w:val="af4"/>
    <w:next w:val="af4"/>
    <w:semiHidden/>
    <w:rsid w:val="00E747F0"/>
    <w:rPr>
      <w:b/>
      <w:bCs/>
    </w:rPr>
  </w:style>
  <w:style w:type="paragraph" w:styleId="af9">
    <w:name w:val="Message Header"/>
    <w:basedOn w:val="a8"/>
    <w:link w:val="afa"/>
    <w:semiHidden/>
    <w:rsid w:val="00645115"/>
    <w:pPr>
      <w:keepLines/>
      <w:tabs>
        <w:tab w:val="left" w:pos="27814"/>
      </w:tabs>
      <w:spacing w:line="180" w:lineRule="atLeast"/>
      <w:ind w:left="1134" w:hanging="1134"/>
    </w:pPr>
    <w:rPr>
      <w:rFonts w:ascii="Arial" w:eastAsia="Times New Roman" w:hAnsi="Arial"/>
      <w:spacing w:val="-5"/>
      <w:sz w:val="20"/>
      <w:szCs w:val="20"/>
      <w:lang w:val="ru-RU" w:eastAsia="ru-RU"/>
    </w:rPr>
  </w:style>
  <w:style w:type="character" w:customStyle="1" w:styleId="afa">
    <w:name w:val="Шапка Знак"/>
    <w:link w:val="af9"/>
    <w:semiHidden/>
    <w:rsid w:val="00645115"/>
    <w:rPr>
      <w:rFonts w:ascii="Arial" w:eastAsia="Times New Roman" w:hAnsi="Arial"/>
      <w:spacing w:val="-5"/>
    </w:rPr>
  </w:style>
  <w:style w:type="character" w:customStyle="1" w:styleId="afb">
    <w:name w:val="Стиль вставки"/>
    <w:uiPriority w:val="1"/>
    <w:qFormat/>
    <w:rsid w:val="005D39F8"/>
    <w:rPr>
      <w:rFonts w:ascii="Tahoma" w:hAnsi="Tahoma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8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8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25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76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73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302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75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4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7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24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7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1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1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42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537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510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01EB7-C487-41B2-BE36-0542E24F4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4769</CharactersWithSpaces>
  <SharedDoc>false</SharedDoc>
  <HLinks>
    <vt:vector size="12" baseType="variant">
      <vt:variant>
        <vt:i4>7864321</vt:i4>
      </vt:variant>
      <vt:variant>
        <vt:i4>3</vt:i4>
      </vt:variant>
      <vt:variant>
        <vt:i4>0</vt:i4>
      </vt:variant>
      <vt:variant>
        <vt:i4>5</vt:i4>
      </vt:variant>
      <vt:variant>
        <vt:lpwstr>mailto:post@yanos.slavneft.ru</vt:lpwstr>
      </vt:variant>
      <vt:variant>
        <vt:lpwstr/>
      </vt:variant>
      <vt:variant>
        <vt:i4>3342410</vt:i4>
      </vt:variant>
      <vt:variant>
        <vt:i4>0</vt:i4>
      </vt:variant>
      <vt:variant>
        <vt:i4>0</vt:i4>
      </vt:variant>
      <vt:variant>
        <vt:i4>5</vt:i4>
      </vt:variant>
      <vt:variant>
        <vt:lpwstr>mailto:SokolovVV@yanos.slavneft.ru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Детков Александр Игоревич</dc:creator>
  <cp:keywords/>
  <cp:lastModifiedBy>vasilevkv</cp:lastModifiedBy>
  <cp:revision>3</cp:revision>
  <cp:lastPrinted>2018-05-28T10:45:00Z</cp:lastPrinted>
  <dcterms:created xsi:type="dcterms:W3CDTF">2021-06-09T13:39:00Z</dcterms:created>
  <dcterms:modified xsi:type="dcterms:W3CDTF">2021-06-09T13:39:00Z</dcterms:modified>
</cp:coreProperties>
</file>